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8CDB5" w14:textId="77777777" w:rsidR="00BE5E14" w:rsidRPr="00976D25" w:rsidRDefault="00BE5E14" w:rsidP="00A44C30">
      <w:pPr>
        <w:pStyle w:val="BlockText1"/>
        <w:ind w:left="6120"/>
        <w:rPr>
          <w:rFonts w:ascii="Arial" w:hAnsi="Arial" w:cs="Arial"/>
          <w:b/>
          <w:bCs/>
          <w:sz w:val="20"/>
          <w:szCs w:val="20"/>
        </w:rPr>
      </w:pPr>
    </w:p>
    <w:p w14:paraId="0C5845DD" w14:textId="77777777" w:rsidR="00BE5E14" w:rsidRPr="00976D25" w:rsidRDefault="00BE5E14">
      <w:pPr>
        <w:pStyle w:val="BlockText1"/>
        <w:rPr>
          <w:rFonts w:ascii="Arial" w:hAnsi="Arial" w:cs="Arial"/>
          <w:b/>
          <w:bCs/>
          <w:sz w:val="20"/>
          <w:szCs w:val="20"/>
        </w:rPr>
      </w:pPr>
    </w:p>
    <w:p w14:paraId="317CF019" w14:textId="77777777" w:rsidR="00BE5E14" w:rsidRPr="00976D25" w:rsidRDefault="00BE5E14">
      <w:pPr>
        <w:pStyle w:val="BlockText1"/>
        <w:rPr>
          <w:rFonts w:ascii="Arial" w:hAnsi="Arial" w:cs="Arial"/>
          <w:b/>
          <w:bCs/>
          <w:sz w:val="20"/>
          <w:szCs w:val="20"/>
        </w:rPr>
      </w:pPr>
    </w:p>
    <w:p w14:paraId="0FBF2F85" w14:textId="3D76AFBB" w:rsidR="00905B9D" w:rsidRPr="00CC6D33" w:rsidRDefault="00BE5E14" w:rsidP="003219E1">
      <w:pPr>
        <w:pStyle w:val="BlockText1"/>
        <w:rPr>
          <w:b/>
          <w:bCs/>
        </w:rPr>
      </w:pP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="00905B9D">
        <w:rPr>
          <w:rFonts w:ascii="Arial" w:hAnsi="Arial" w:cs="Arial"/>
          <w:b/>
          <w:bCs/>
          <w:sz w:val="20"/>
          <w:szCs w:val="20"/>
        </w:rPr>
        <w:tab/>
      </w:r>
      <w:r w:rsidRPr="00CC6D33">
        <w:rPr>
          <w:b/>
          <w:bCs/>
        </w:rPr>
        <w:t xml:space="preserve">AL </w:t>
      </w:r>
      <w:r w:rsidR="00821D1F" w:rsidRPr="00CC6D33">
        <w:rPr>
          <w:b/>
          <w:bCs/>
        </w:rPr>
        <w:t xml:space="preserve">COMUNE DI </w:t>
      </w:r>
      <w:r w:rsidR="004F6F9B">
        <w:rPr>
          <w:b/>
          <w:bCs/>
        </w:rPr>
        <w:t>VIMODRONE</w:t>
      </w:r>
    </w:p>
    <w:p w14:paraId="348EC581" w14:textId="77777777" w:rsidR="00821D1F" w:rsidRPr="00CC6D33" w:rsidRDefault="00821D1F" w:rsidP="00D31F5A">
      <w:pPr>
        <w:pStyle w:val="Testodelblocco1"/>
        <w:ind w:left="3824" w:firstLine="424"/>
        <w:rPr>
          <w:b/>
          <w:bCs/>
          <w:sz w:val="24"/>
          <w:szCs w:val="24"/>
        </w:rPr>
      </w:pPr>
    </w:p>
    <w:p w14:paraId="643BA494" w14:textId="77777777" w:rsidR="00821D1F" w:rsidRPr="00CC6D33" w:rsidRDefault="00BE5E14" w:rsidP="00821D1F">
      <w:pPr>
        <w:pStyle w:val="Testodelblocco1"/>
        <w:rPr>
          <w:b/>
          <w:bCs/>
          <w:sz w:val="24"/>
          <w:szCs w:val="24"/>
        </w:rPr>
      </w:pPr>
      <w:r w:rsidRPr="00CC6D33">
        <w:rPr>
          <w:sz w:val="24"/>
          <w:szCs w:val="24"/>
        </w:rPr>
        <w:tab/>
      </w:r>
      <w:r w:rsidRPr="00CC6D33">
        <w:rPr>
          <w:sz w:val="24"/>
          <w:szCs w:val="24"/>
        </w:rPr>
        <w:tab/>
      </w:r>
    </w:p>
    <w:p w14:paraId="5F259CE0" w14:textId="77777777" w:rsidR="00CC6D33" w:rsidRPr="00CC6D33" w:rsidRDefault="00CC6D33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410038C8" w14:textId="39962501" w:rsidR="00CC6D33" w:rsidRDefault="00C46B67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CC6D33">
        <w:rPr>
          <w:b/>
          <w:bCs/>
        </w:rPr>
        <w:t xml:space="preserve">RISPOSTA </w:t>
      </w:r>
      <w:r w:rsidR="00821D1F" w:rsidRPr="00CC6D33">
        <w:rPr>
          <w:b/>
          <w:bCs/>
        </w:rPr>
        <w:t xml:space="preserve">ALL’AVVISO </w:t>
      </w:r>
      <w:r w:rsidRPr="00CC6D33">
        <w:rPr>
          <w:b/>
          <w:bCs/>
        </w:rPr>
        <w:t xml:space="preserve">DI </w:t>
      </w:r>
      <w:r w:rsidR="00CC6D33" w:rsidRPr="00CC6D33">
        <w:rPr>
          <w:b/>
          <w:bCs/>
        </w:rPr>
        <w:t xml:space="preserve">INDAGINE DI </w:t>
      </w:r>
      <w:r w:rsidRPr="00CC6D33">
        <w:rPr>
          <w:b/>
          <w:bCs/>
        </w:rPr>
        <w:t xml:space="preserve">MERCATO </w:t>
      </w:r>
      <w:r w:rsidR="00F11401">
        <w:rPr>
          <w:b/>
          <w:bCs/>
        </w:rPr>
        <w:t>PER L’INDIVIDUAZIONE DI OPERATORI DA INVITARE ALLA SUCC</w:t>
      </w:r>
      <w:r w:rsidR="0098782F">
        <w:rPr>
          <w:b/>
          <w:bCs/>
        </w:rPr>
        <w:t>E</w:t>
      </w:r>
      <w:r w:rsidR="00F11401">
        <w:rPr>
          <w:b/>
          <w:bCs/>
        </w:rPr>
        <w:t>SS</w:t>
      </w:r>
      <w:r w:rsidR="0098782F">
        <w:rPr>
          <w:b/>
          <w:bCs/>
        </w:rPr>
        <w:t>I</w:t>
      </w:r>
      <w:r w:rsidR="00F11401">
        <w:rPr>
          <w:b/>
          <w:bCs/>
        </w:rPr>
        <w:t xml:space="preserve">VA PROCEDURA DI CUI ALL’ARTICOLO </w:t>
      </w:r>
      <w:r w:rsidR="008354BF">
        <w:rPr>
          <w:b/>
          <w:bCs/>
        </w:rPr>
        <w:t xml:space="preserve">1 COMMA 2 LETTERA B) DEL DL 76/2020 CONVERTITO CON MODIFICAZIONI NELLA LEGGE N. 120/2020 </w:t>
      </w:r>
      <w:r w:rsidR="00F11401">
        <w:rPr>
          <w:b/>
          <w:bCs/>
        </w:rPr>
        <w:t xml:space="preserve">PER L’AFFIDAMENTO DEL SERVIZIO </w:t>
      </w:r>
      <w:r w:rsidR="003219E1">
        <w:rPr>
          <w:b/>
          <w:bCs/>
        </w:rPr>
        <w:t>DI ASSISTNZA DOMICILIARE IN FAVORE DI ANZIANI E DISABILI - SAD</w:t>
      </w:r>
    </w:p>
    <w:p w14:paraId="408F30B7" w14:textId="77777777" w:rsidR="001333B3" w:rsidRPr="00CC6D33" w:rsidRDefault="001333B3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504CB113" w14:textId="77777777" w:rsidR="00821D1F" w:rsidRPr="00CC6D33" w:rsidRDefault="00821D1F">
      <w:pPr>
        <w:pStyle w:val="BlockText1"/>
        <w:tabs>
          <w:tab w:val="left" w:pos="9638"/>
        </w:tabs>
        <w:ind w:left="0" w:right="-82"/>
      </w:pPr>
    </w:p>
    <w:p w14:paraId="29320284" w14:textId="77777777" w:rsidR="0004668D" w:rsidRPr="00CC6D33" w:rsidRDefault="0004668D">
      <w:pPr>
        <w:pStyle w:val="BlockText1"/>
        <w:tabs>
          <w:tab w:val="left" w:pos="9638"/>
        </w:tabs>
        <w:ind w:left="0" w:right="-82"/>
      </w:pPr>
    </w:p>
    <w:p w14:paraId="7E9748E8" w14:textId="77777777" w:rsidR="00905B9D" w:rsidRPr="00CC6D33" w:rsidRDefault="00905B9D" w:rsidP="00905B9D">
      <w:pPr>
        <w:pStyle w:val="usoboll1"/>
        <w:spacing w:line="360" w:lineRule="auto"/>
        <w:rPr>
          <w:szCs w:val="24"/>
        </w:rPr>
      </w:pPr>
      <w:r w:rsidRPr="00CC6D33">
        <w:rPr>
          <w:szCs w:val="24"/>
        </w:rPr>
        <w:t xml:space="preserve">Il sottoscritto ____________________________________________________, C.F. ______________________________________, nato a ___________________________________________ il ___________________________________, domiciliato per la carica presso la sede societaria ove appresso, nella sua qualità di ___________________________ _____________________________________e legale rappresentante della _________________________________________________________, con sede in __________________________________________, via ___________________________________, C.A.P. ____________________________________________, capitale sociale Euro __________________________________ (__________), n. </w:t>
      </w:r>
      <w:proofErr w:type="spellStart"/>
      <w:r w:rsidRPr="00CC6D33">
        <w:rPr>
          <w:szCs w:val="24"/>
        </w:rPr>
        <w:t>telefono___________________________________________________n</w:t>
      </w:r>
      <w:proofErr w:type="spellEnd"/>
      <w:r w:rsidRPr="00CC6D33">
        <w:rPr>
          <w:szCs w:val="24"/>
        </w:rPr>
        <w:t>. fax_________________________________________________pec__________________________________________________________________ iscritta al Registro delle Imprese di __________ al n. __________, C.F. __________, partita IVA n. __________, Numero posizione INAIL __________, codice Cliente INAIL n. __________, (</w:t>
      </w:r>
      <w:r w:rsidRPr="00CC6D33">
        <w:rPr>
          <w:b/>
          <w:i/>
          <w:szCs w:val="24"/>
        </w:rPr>
        <w:t>nel caso in cui le posizioni INAIL siano più di una occorre allegare il relativo elenco</w:t>
      </w:r>
      <w:r w:rsidRPr="00CC6D33">
        <w:rPr>
          <w:szCs w:val="24"/>
        </w:rPr>
        <w:t xml:space="preserve">), Numero posizione INPS__________, Numero Matricola INPS </w:t>
      </w:r>
      <w:r w:rsidRPr="00CC6D33">
        <w:rPr>
          <w:b/>
          <w:szCs w:val="24"/>
        </w:rPr>
        <w:t>__________(</w:t>
      </w:r>
      <w:r w:rsidRPr="00CC6D33">
        <w:rPr>
          <w:b/>
          <w:i/>
          <w:szCs w:val="24"/>
        </w:rPr>
        <w:t>nel caso in cui le posizioni INPS siano più di una occorre allegare il relativo elenco</w:t>
      </w:r>
      <w:r w:rsidRPr="00CC6D33">
        <w:rPr>
          <w:b/>
          <w:szCs w:val="24"/>
        </w:rPr>
        <w:t>)</w:t>
      </w:r>
      <w:r w:rsidRPr="00CC6D33">
        <w:rPr>
          <w:szCs w:val="24"/>
        </w:rPr>
        <w:t xml:space="preserve">, </w:t>
      </w:r>
      <w:r w:rsidR="008E1E53" w:rsidRPr="008E1E53">
        <w:rPr>
          <w:b/>
          <w:i/>
          <w:szCs w:val="24"/>
        </w:rPr>
        <w:t>(eventuale)</w:t>
      </w:r>
      <w:r w:rsidR="008E1E53">
        <w:rPr>
          <w:szCs w:val="24"/>
        </w:rPr>
        <w:t xml:space="preserve"> </w:t>
      </w:r>
      <w:r w:rsidRPr="00CC6D33">
        <w:rPr>
          <w:szCs w:val="24"/>
        </w:rPr>
        <w:t>Numero posizione CASSA EDILE __________, codice matricola CASSA EDILE n. __________, (</w:t>
      </w:r>
      <w:r w:rsidRPr="00CC6D33">
        <w:rPr>
          <w:b/>
          <w:i/>
          <w:szCs w:val="24"/>
        </w:rPr>
        <w:t>nel caso in cui le posizioni CASSA EDILE siano più di una occorre allegare il relativo elenco</w:t>
      </w:r>
      <w:r w:rsidRPr="00CC6D33">
        <w:rPr>
          <w:szCs w:val="24"/>
        </w:rPr>
        <w:t>)CCNL applicato______________, in qualità di (</w:t>
      </w:r>
      <w:r w:rsidRPr="00CC6D33">
        <w:rPr>
          <w:b/>
          <w:szCs w:val="24"/>
        </w:rPr>
        <w:t>barrare la casella che interessa</w:t>
      </w:r>
      <w:r w:rsidRPr="00CC6D33">
        <w:rPr>
          <w:szCs w:val="24"/>
        </w:rPr>
        <w:t xml:space="preserve">): </w:t>
      </w:r>
    </w:p>
    <w:p w14:paraId="0CD4ED03" w14:textId="77777777" w:rsidR="00905B9D" w:rsidRPr="00CC6D33" w:rsidRDefault="00905B9D" w:rsidP="00905B9D">
      <w:pPr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line="360" w:lineRule="auto"/>
        <w:jc w:val="both"/>
      </w:pPr>
      <w:r w:rsidRPr="00CC6D33"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</w:t>
      </w:r>
      <w:r w:rsidRPr="00CC6D33">
        <w:lastRenderedPageBreak/>
        <w:t xml:space="preserve">consapevole, altresì, che qualora emerga la non veridicità del contenuto della presente dichiarazione la scrivente </w:t>
      </w:r>
      <w:r w:rsidRPr="00CC6D33">
        <w:rPr>
          <w:i/>
        </w:rPr>
        <w:t>Impresa</w:t>
      </w:r>
      <w:r w:rsidRPr="00CC6D33">
        <w:t xml:space="preserve"> decadrà dai benefici per i quali la stessa è rilasciata; </w:t>
      </w:r>
    </w:p>
    <w:p w14:paraId="5F9541F6" w14:textId="77777777" w:rsidR="00BE5E14" w:rsidRPr="00CC6D33" w:rsidRDefault="00BE5E14">
      <w:pPr>
        <w:pStyle w:val="BlockText1"/>
        <w:ind w:left="0"/>
        <w:jc w:val="left"/>
      </w:pPr>
    </w:p>
    <w:p w14:paraId="7C106B35" w14:textId="77777777" w:rsidR="00BE5E14" w:rsidRPr="00CC6D33" w:rsidRDefault="00BE5E14" w:rsidP="00282AF6">
      <w:pPr>
        <w:pStyle w:val="BlockText1"/>
        <w:ind w:left="0" w:right="-1"/>
        <w:jc w:val="center"/>
        <w:rPr>
          <w:b/>
          <w:bCs/>
        </w:rPr>
      </w:pPr>
      <w:r w:rsidRPr="00CC6D33">
        <w:rPr>
          <w:b/>
          <w:bCs/>
        </w:rPr>
        <w:t>MANIFESTA</w:t>
      </w:r>
    </w:p>
    <w:p w14:paraId="1CEDBF3A" w14:textId="77777777" w:rsidR="00BE5E14" w:rsidRPr="00CC6D33" w:rsidRDefault="00BE5E14">
      <w:pPr>
        <w:pStyle w:val="Corpotesto"/>
        <w:rPr>
          <w:sz w:val="24"/>
          <w:szCs w:val="24"/>
        </w:rPr>
      </w:pPr>
    </w:p>
    <w:p w14:paraId="67CDC7FE" w14:textId="77777777" w:rsidR="00BE5E14" w:rsidRPr="00CC6D33" w:rsidRDefault="00BE5E14" w:rsidP="00091644">
      <w:pPr>
        <w:pStyle w:val="Corpotesto"/>
        <w:tabs>
          <w:tab w:val="left" w:pos="426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Il proprio interesse </w:t>
      </w:r>
      <w:r w:rsidR="00B8584C">
        <w:rPr>
          <w:sz w:val="24"/>
          <w:szCs w:val="24"/>
        </w:rPr>
        <w:t xml:space="preserve">ad essere invito alla successiva procedura di cui in oggetto </w:t>
      </w:r>
      <w:r w:rsidR="00091644" w:rsidRPr="00CC6D33">
        <w:rPr>
          <w:sz w:val="24"/>
          <w:szCs w:val="24"/>
        </w:rPr>
        <w:t>ed a</w:t>
      </w:r>
      <w:r w:rsidRPr="00CC6D33">
        <w:rPr>
          <w:sz w:val="24"/>
          <w:szCs w:val="24"/>
        </w:rPr>
        <w:t xml:space="preserve"> tal fine</w:t>
      </w:r>
      <w:r w:rsidR="0004668D" w:rsidRPr="00CC6D33">
        <w:rPr>
          <w:sz w:val="24"/>
          <w:szCs w:val="24"/>
        </w:rPr>
        <w:t>,</w:t>
      </w:r>
      <w:r w:rsidRPr="00CC6D33">
        <w:rPr>
          <w:sz w:val="24"/>
          <w:szCs w:val="24"/>
        </w:rPr>
        <w:t xml:space="preserve"> </w:t>
      </w:r>
    </w:p>
    <w:p w14:paraId="5C7E56C1" w14:textId="77777777" w:rsidR="0004668D" w:rsidRPr="00CC6D33" w:rsidRDefault="0004668D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</w:p>
    <w:p w14:paraId="75D31123" w14:textId="77777777"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  <w:r w:rsidRPr="00CC6D33">
        <w:rPr>
          <w:b/>
          <w:bCs/>
          <w:sz w:val="24"/>
          <w:szCs w:val="24"/>
        </w:rPr>
        <w:t>CONSAPEVOLE</w:t>
      </w:r>
    </w:p>
    <w:p w14:paraId="3D45628D" w14:textId="77777777"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</w:p>
    <w:p w14:paraId="29E2985C" w14:textId="77777777" w:rsidR="00BE5E14" w:rsidRPr="00CC6D33" w:rsidRDefault="00BE5E14" w:rsidP="00091644">
      <w:pPr>
        <w:pStyle w:val="Corpotesto"/>
        <w:tabs>
          <w:tab w:val="left" w:pos="1680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delle sanzioni penali previste dall’art. 76 del D.P.R. 445/200, in caso di dichiarazioni </w:t>
      </w:r>
      <w:r w:rsidR="00091644" w:rsidRPr="00CC6D33">
        <w:rPr>
          <w:sz w:val="24"/>
          <w:szCs w:val="24"/>
        </w:rPr>
        <w:t xml:space="preserve">mendaci, </w:t>
      </w:r>
      <w:r w:rsidRPr="00CC6D33">
        <w:rPr>
          <w:sz w:val="24"/>
          <w:szCs w:val="24"/>
        </w:rPr>
        <w:t>falsità in atti, uso o esibizione di atti falsi contenenti dati non rispondenti a verità, sotto la prop</w:t>
      </w:r>
      <w:r w:rsidR="00282AF6" w:rsidRPr="00CC6D33">
        <w:rPr>
          <w:sz w:val="24"/>
          <w:szCs w:val="24"/>
        </w:rPr>
        <w:t>ria responsabilità, ai sensi de</w:t>
      </w:r>
      <w:r w:rsidRPr="00CC6D33">
        <w:rPr>
          <w:sz w:val="24"/>
          <w:szCs w:val="24"/>
        </w:rPr>
        <w:t>g</w:t>
      </w:r>
      <w:r w:rsidR="00282AF6" w:rsidRPr="00CC6D33">
        <w:rPr>
          <w:sz w:val="24"/>
          <w:szCs w:val="24"/>
        </w:rPr>
        <w:t>l</w:t>
      </w:r>
      <w:r w:rsidRPr="00CC6D33">
        <w:rPr>
          <w:sz w:val="24"/>
          <w:szCs w:val="24"/>
        </w:rPr>
        <w:t xml:space="preserve">i artt. 46 e 47 del d.p.r. 28 dicembre 2000 n. 445 </w:t>
      </w:r>
    </w:p>
    <w:p w14:paraId="74FBD2CB" w14:textId="77777777" w:rsidR="00BE5E14" w:rsidRPr="00CC6D33" w:rsidRDefault="00BE5E14" w:rsidP="00FB012A">
      <w:pPr>
        <w:pStyle w:val="Corpotesto"/>
        <w:tabs>
          <w:tab w:val="left" w:pos="1680"/>
        </w:tabs>
        <w:rPr>
          <w:sz w:val="24"/>
          <w:szCs w:val="24"/>
        </w:rPr>
      </w:pPr>
    </w:p>
    <w:p w14:paraId="7BD2999F" w14:textId="77777777" w:rsidR="00BE5E14" w:rsidRPr="00CC6D33" w:rsidRDefault="00BE5E14" w:rsidP="00FB012A">
      <w:pPr>
        <w:pStyle w:val="Corpotesto"/>
        <w:tabs>
          <w:tab w:val="left" w:pos="1680"/>
        </w:tabs>
        <w:jc w:val="center"/>
        <w:rPr>
          <w:b/>
          <w:bCs/>
          <w:sz w:val="24"/>
          <w:szCs w:val="24"/>
        </w:rPr>
      </w:pPr>
      <w:r w:rsidRPr="00CC6D33">
        <w:rPr>
          <w:b/>
          <w:bCs/>
          <w:sz w:val="24"/>
          <w:szCs w:val="24"/>
        </w:rPr>
        <w:t>DICHIARA</w:t>
      </w:r>
    </w:p>
    <w:p w14:paraId="595C6DE8" w14:textId="77777777"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sz w:val="24"/>
          <w:szCs w:val="24"/>
        </w:rPr>
      </w:pPr>
    </w:p>
    <w:p w14:paraId="49F154F1" w14:textId="77777777" w:rsidR="00580EF4" w:rsidRDefault="00905B9D" w:rsidP="00905B9D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>di non trovarsi nelle cause di esclusione di cui all’art. 80 del D.lgs. n. 50/2016 né di trovarsi in altri divieti a contrattare con la Pubblica Amministrazione;</w:t>
      </w:r>
    </w:p>
    <w:p w14:paraId="4A547E76" w14:textId="77777777" w:rsidR="00905B9D" w:rsidRPr="00CC6D33" w:rsidRDefault="00905B9D" w:rsidP="00580EF4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 xml:space="preserve"> </w:t>
      </w:r>
      <w:r w:rsidR="00223C9D">
        <w:t xml:space="preserve">che l’operatore economico è iscritto nel registro </w:t>
      </w:r>
      <w:r w:rsidR="00223C9D" w:rsidRPr="00223C9D">
        <w:t xml:space="preserve">tenuto dalla camera di commercio industria, artigianato e agricoltura oppure nel registro delle commissioni provinciali per l’artigianato per attività coerenti con quelle oggetto della procedura di che trattasi </w:t>
      </w:r>
      <w:r w:rsidR="00223C9D">
        <w:t xml:space="preserve">indicando </w:t>
      </w:r>
      <w:r w:rsidRPr="00CC6D33">
        <w:t>i seguenti dati:</w:t>
      </w:r>
    </w:p>
    <w:p w14:paraId="268457B3" w14:textId="77777777" w:rsidR="00223C9D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>a)</w:t>
      </w:r>
      <w:r w:rsidR="00223C9D">
        <w:t xml:space="preserve"> </w:t>
      </w:r>
      <w:r w:rsidR="007A0558">
        <w:t xml:space="preserve">  </w:t>
      </w:r>
      <w:r w:rsidRPr="00CC6D33">
        <w:t xml:space="preserve">numero d’iscrizione:  </w:t>
      </w:r>
    </w:p>
    <w:p w14:paraId="3E2537E8" w14:textId="77777777"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b) </w:t>
      </w:r>
      <w:r w:rsidR="007A0558">
        <w:t xml:space="preserve">  </w:t>
      </w:r>
      <w:r w:rsidRPr="00CC6D33">
        <w:t>data d’iscrizione</w:t>
      </w:r>
      <w:r w:rsidR="007A0558">
        <w:t>;</w:t>
      </w:r>
      <w:r w:rsidRPr="00CC6D33">
        <w:tab/>
        <w:t xml:space="preserve">  </w:t>
      </w:r>
    </w:p>
    <w:p w14:paraId="34DE9CDE" w14:textId="77777777"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c)   durata della </w:t>
      </w:r>
      <w:r w:rsidR="00223C9D">
        <w:t>società</w:t>
      </w:r>
      <w:r w:rsidRPr="00CC6D33">
        <w:t xml:space="preserve">/data termine </w:t>
      </w:r>
      <w:r w:rsidRPr="00CC6D33">
        <w:tab/>
        <w:t xml:space="preserve">  </w:t>
      </w:r>
    </w:p>
    <w:p w14:paraId="5B34C577" w14:textId="77777777" w:rsidR="00223C9D" w:rsidRDefault="00905B9D" w:rsidP="00223C9D">
      <w:pPr>
        <w:widowControl w:val="0"/>
        <w:autoSpaceDE w:val="0"/>
        <w:autoSpaceDN w:val="0"/>
        <w:adjustRightInd w:val="0"/>
        <w:ind w:left="720"/>
      </w:pPr>
      <w:r w:rsidRPr="00CC6D33">
        <w:t>d)   forma giuridica</w:t>
      </w:r>
      <w:r w:rsidR="00CC69AE">
        <w:t xml:space="preserve">: </w:t>
      </w:r>
    </w:p>
    <w:p w14:paraId="128857C0" w14:textId="77777777" w:rsidR="003B53B4" w:rsidRDefault="003B53B4" w:rsidP="00223C9D">
      <w:pPr>
        <w:widowControl w:val="0"/>
        <w:autoSpaceDE w:val="0"/>
        <w:autoSpaceDN w:val="0"/>
        <w:adjustRightInd w:val="0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A31739">
        <w:t>____________________________________________________________________________________________________________________________________________________</w:t>
      </w:r>
    </w:p>
    <w:p w14:paraId="139B1B59" w14:textId="77777777" w:rsidR="00580EF4" w:rsidRDefault="00580EF4" w:rsidP="00223C9D">
      <w:pPr>
        <w:widowControl w:val="0"/>
        <w:autoSpaceDE w:val="0"/>
        <w:autoSpaceDN w:val="0"/>
        <w:adjustRightInd w:val="0"/>
        <w:ind w:left="720"/>
      </w:pPr>
    </w:p>
    <w:p w14:paraId="4074DA75" w14:textId="14C02D47" w:rsidR="00580EF4" w:rsidRPr="007A0558" w:rsidRDefault="00223C9D" w:rsidP="007A0558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7A0558">
        <w:t xml:space="preserve">di aver </w:t>
      </w:r>
      <w:r w:rsidR="00905B9D" w:rsidRPr="007A0558">
        <w:t xml:space="preserve">eseguito </w:t>
      </w:r>
      <w:r w:rsidR="00CC6D33" w:rsidRPr="007A0558">
        <w:t xml:space="preserve">nell’ultimo triennio antecedente </w:t>
      </w:r>
      <w:r w:rsidR="007A0558" w:rsidRPr="007A0558">
        <w:t>la data di pubblicazione dell’avviso di indagine</w:t>
      </w:r>
      <w:r w:rsidR="003B53B4" w:rsidRPr="007A0558">
        <w:t xml:space="preserve"> </w:t>
      </w:r>
      <w:r w:rsidR="007A0558" w:rsidRPr="007A0558">
        <w:t xml:space="preserve">i seguenti servizi: </w:t>
      </w:r>
      <w:r w:rsidR="00D33664" w:rsidRPr="007A0558">
        <w:t>(</w:t>
      </w:r>
      <w:r w:rsidR="00D33664" w:rsidRPr="007A0558">
        <w:rPr>
          <w:u w:val="single"/>
        </w:rPr>
        <w:t>indica</w:t>
      </w:r>
      <w:r w:rsidR="003B53B4" w:rsidRPr="007A0558">
        <w:rPr>
          <w:u w:val="single"/>
        </w:rPr>
        <w:t>ndo</w:t>
      </w:r>
      <w:r w:rsidR="00D33664" w:rsidRPr="007A0558">
        <w:rPr>
          <w:u w:val="single"/>
        </w:rPr>
        <w:t xml:space="preserve"> il servizio, </w:t>
      </w:r>
      <w:r w:rsidR="003219E1">
        <w:rPr>
          <w:u w:val="single"/>
        </w:rPr>
        <w:t xml:space="preserve">importo, </w:t>
      </w:r>
      <w:proofErr w:type="gramStart"/>
      <w:r w:rsidR="003219E1">
        <w:rPr>
          <w:u w:val="single"/>
        </w:rPr>
        <w:t xml:space="preserve">periodo, </w:t>
      </w:r>
      <w:r w:rsidR="00D33664" w:rsidRPr="007A0558">
        <w:rPr>
          <w:u w:val="single"/>
        </w:rPr>
        <w:t xml:space="preserve"> committente</w:t>
      </w:r>
      <w:proofErr w:type="gramEnd"/>
      <w:r w:rsidR="00D33664" w:rsidRPr="007A0558">
        <w:t>)</w:t>
      </w:r>
      <w:r w:rsidR="007A0558">
        <w:t>:</w:t>
      </w:r>
      <w:r w:rsidR="00D33664" w:rsidRPr="007A0558">
        <w:t xml:space="preserve"> </w:t>
      </w:r>
    </w:p>
    <w:p w14:paraId="5DED8C06" w14:textId="77777777" w:rsidR="007A0558" w:rsidRDefault="007A0558" w:rsidP="007A0558">
      <w:pPr>
        <w:widowControl w:val="0"/>
        <w:autoSpaceDE w:val="0"/>
        <w:autoSpaceDN w:val="0"/>
        <w:adjustRightInd w:val="0"/>
        <w:jc w:val="both"/>
      </w:pPr>
    </w:p>
    <w:p w14:paraId="28D7B457" w14:textId="38AD6F11" w:rsidR="003219E1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  <w:bookmarkStart w:id="0" w:name="_Hlk45726399"/>
      <w:r w:rsidR="003219E1">
        <w:rPr>
          <w:sz w:val="22"/>
          <w:szCs w:val="22"/>
        </w:rPr>
        <w:t>importo__________________________________________________________________________</w:t>
      </w:r>
      <w:bookmarkEnd w:id="0"/>
    </w:p>
    <w:p w14:paraId="7D21B3FE" w14:textId="5F5707EB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anno_____________________________________________________________________________</w:t>
      </w:r>
    </w:p>
    <w:p w14:paraId="1103141B" w14:textId="77777777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3E271AF6" w14:textId="77777777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14:paraId="7D423052" w14:textId="77777777" w:rsidR="007A0558" w:rsidRPr="006D3AD6" w:rsidRDefault="007A0558" w:rsidP="007A0558">
      <w:pPr>
        <w:pStyle w:val="Corpotesto"/>
        <w:ind w:left="426"/>
        <w:rPr>
          <w:sz w:val="22"/>
          <w:szCs w:val="22"/>
        </w:rPr>
      </w:pPr>
    </w:p>
    <w:p w14:paraId="6F44BBA3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</w:p>
    <w:p w14:paraId="3ADF542D" w14:textId="12E030B2" w:rsidR="007A0558" w:rsidRPr="006D3AD6" w:rsidRDefault="003219E1" w:rsidP="007A0558">
      <w:pPr>
        <w:pStyle w:val="Corpotesto"/>
        <w:ind w:left="720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  <w:r w:rsidR="007A0558" w:rsidRPr="006D3AD6">
        <w:rPr>
          <w:sz w:val="22"/>
          <w:szCs w:val="22"/>
        </w:rPr>
        <w:t>anno_____________________________________________________________________________</w:t>
      </w:r>
    </w:p>
    <w:p w14:paraId="24AD14D8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1F057BC9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 </w:t>
      </w:r>
    </w:p>
    <w:p w14:paraId="306A9547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</w:p>
    <w:p w14:paraId="03ED94A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</w:p>
    <w:p w14:paraId="4C6D2FB9" w14:textId="3DB8D982" w:rsidR="007A0558" w:rsidRPr="006D3AD6" w:rsidRDefault="003219E1" w:rsidP="007A0558">
      <w:pPr>
        <w:pStyle w:val="Corpotesto"/>
        <w:ind w:left="720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  <w:r w:rsidR="007A0558" w:rsidRPr="006D3AD6">
        <w:rPr>
          <w:sz w:val="22"/>
          <w:szCs w:val="22"/>
        </w:rPr>
        <w:t>anno_____________________________________________________________________________</w:t>
      </w:r>
    </w:p>
    <w:p w14:paraId="13CCB09D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2EA039C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lastRenderedPageBreak/>
        <w:t xml:space="preserve">referente del committente cui rivolgersi per informazioni________________________________ </w:t>
      </w:r>
    </w:p>
    <w:p w14:paraId="53D61AE1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</w:p>
    <w:p w14:paraId="57D2066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</w:p>
    <w:p w14:paraId="2F4D5186" w14:textId="777D1695" w:rsidR="007A0558" w:rsidRPr="006D3AD6" w:rsidRDefault="003219E1" w:rsidP="007A0558">
      <w:pPr>
        <w:pStyle w:val="Corpotesto"/>
        <w:ind w:left="720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  <w:r w:rsidR="007A0558" w:rsidRPr="006D3AD6">
        <w:rPr>
          <w:sz w:val="22"/>
          <w:szCs w:val="22"/>
        </w:rPr>
        <w:t>anno_____________________________________________________________________________</w:t>
      </w:r>
    </w:p>
    <w:p w14:paraId="443D57E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0062D533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 </w:t>
      </w:r>
    </w:p>
    <w:p w14:paraId="6A99BE8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</w:p>
    <w:p w14:paraId="272FE378" w14:textId="77777777" w:rsidR="00BE5E14" w:rsidRDefault="00905B9D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CC6D33">
        <w:t xml:space="preserve">che non sussistono le cause di incompatibilità di cui all'articolo 42 del Codice ovvero  di non aver svolto attività di supporto per l'intervento oggetto della manifestazione di interesse, direttamente o per il tramite di altro soggetto che risulti controllato, controllante o collegato, né che alcun proprio  dipendente o consulente su base annua con rapporto esclusivo ha partecipato a tale attività di supporto </w:t>
      </w:r>
      <w:r w:rsidR="00BE5E14" w:rsidRPr="00CC6D33">
        <w:t xml:space="preserve">che nei </w:t>
      </w:r>
      <w:r w:rsidR="00EC5A1F" w:rsidRPr="00CC6D33">
        <w:t xml:space="preserve">propri confronti </w:t>
      </w:r>
      <w:r w:rsidR="00BE5E14" w:rsidRPr="00CC6D33">
        <w:t xml:space="preserve">non sussistono le cause di esclusione di cui all’art. </w:t>
      </w:r>
      <w:r w:rsidR="00601FB8" w:rsidRPr="00CC6D33">
        <w:t xml:space="preserve">80 </w:t>
      </w:r>
      <w:r w:rsidR="00BE5E14" w:rsidRPr="00CC6D33">
        <w:t xml:space="preserve">del D.lgs. n. </w:t>
      </w:r>
      <w:r w:rsidR="00601FB8" w:rsidRPr="00CC6D33">
        <w:t>50/201</w:t>
      </w:r>
      <w:r w:rsidR="00BE5E14" w:rsidRPr="00CC6D33">
        <w:t>6</w:t>
      </w:r>
      <w:r w:rsidR="00C100D1" w:rsidRPr="00CC6D33">
        <w:t xml:space="preserve"> </w:t>
      </w:r>
      <w:r w:rsidR="00BE5E14" w:rsidRPr="00CC6D33">
        <w:t xml:space="preserve">; </w:t>
      </w:r>
    </w:p>
    <w:p w14:paraId="733635F4" w14:textId="4AA29ECC" w:rsidR="0062642B" w:rsidRDefault="0062642B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di </w:t>
      </w:r>
      <w:r w:rsidR="00DD7F6C">
        <w:t xml:space="preserve">essere </w:t>
      </w:r>
      <w:r w:rsidR="004D2D1D">
        <w:t>registrati</w:t>
      </w:r>
      <w:r w:rsidR="00DD7F6C">
        <w:t xml:space="preserve"> in </w:t>
      </w:r>
      <w:r w:rsidR="004D2D1D">
        <w:t xml:space="preserve">piattaforma </w:t>
      </w:r>
      <w:proofErr w:type="spellStart"/>
      <w:r w:rsidR="004D2D1D">
        <w:t>Sintel</w:t>
      </w:r>
      <w:proofErr w:type="spellEnd"/>
      <w:r w:rsidR="004D2D1D">
        <w:t xml:space="preserve"> di ARIA </w:t>
      </w:r>
      <w:proofErr w:type="spellStart"/>
      <w:r w:rsidR="004D2D1D">
        <w:t>S.p.A</w:t>
      </w:r>
      <w:proofErr w:type="spellEnd"/>
      <w:r w:rsidR="00DD7F6C">
        <w:t xml:space="preserve"> </w:t>
      </w:r>
      <w:r w:rsidR="004D2D1D">
        <w:t xml:space="preserve">e qualificati per il Comune </w:t>
      </w:r>
      <w:proofErr w:type="gramStart"/>
      <w:r w:rsidR="004F6F9B">
        <w:t xml:space="preserve">di </w:t>
      </w:r>
      <w:r w:rsidR="003219E1">
        <w:t xml:space="preserve"> </w:t>
      </w:r>
      <w:r w:rsidR="004D2D1D">
        <w:t>Vimodrone</w:t>
      </w:r>
      <w:proofErr w:type="gramEnd"/>
      <w:r w:rsidR="003A1EB7">
        <w:t xml:space="preserve">, consapevole che, in mancanza, non sarà possibile procedere all’invito nella successiva procedura </w:t>
      </w:r>
      <w:r w:rsidR="004F6F9B">
        <w:t>negoziata</w:t>
      </w:r>
      <w:r w:rsidR="004D2D1D">
        <w:t>;</w:t>
      </w:r>
    </w:p>
    <w:p w14:paraId="01C0B6CC" w14:textId="77777777" w:rsidR="00BE5E14" w:rsidRPr="00CC6D33" w:rsidRDefault="00CC6D33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580EF4">
        <w:rPr>
          <w:color w:val="000000"/>
        </w:rPr>
        <w:t>d</w:t>
      </w:r>
      <w:r w:rsidR="00BE5E14" w:rsidRPr="00580EF4">
        <w:rPr>
          <w:color w:val="000000"/>
        </w:rPr>
        <w:t xml:space="preserve">i essere a conoscenza che la presente richiesta non vincola in alcun modo il Comune che sarà libero di seguire anche altre procedure e che il medesimo Comune si riserva di interrompere in qualsiasi momento, per ragioni di sua esclusiva competenza, il procedimento avviato, senza che i soggetti richiedenti possano vantare alcuna pretesa; </w:t>
      </w:r>
    </w:p>
    <w:p w14:paraId="59316BFA" w14:textId="77777777" w:rsidR="00EC5A1F" w:rsidRPr="00CC6D33" w:rsidRDefault="00EC5A1F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14:paraId="580834AE" w14:textId="706CD228" w:rsidR="00BE5E14" w:rsidRDefault="00BE5E14" w:rsidP="000E3C4F">
      <w:pPr>
        <w:pStyle w:val="Corpotesto"/>
        <w:tabs>
          <w:tab w:val="left" w:pos="1680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Firma </w:t>
      </w:r>
      <w:r w:rsidR="003219E1">
        <w:rPr>
          <w:sz w:val="24"/>
          <w:szCs w:val="24"/>
        </w:rPr>
        <w:t xml:space="preserve">digitale </w:t>
      </w:r>
      <w:r w:rsidR="00AD124B" w:rsidRPr="00CC6D33">
        <w:rPr>
          <w:sz w:val="24"/>
          <w:szCs w:val="24"/>
        </w:rPr>
        <w:t>d</w:t>
      </w:r>
      <w:r w:rsidRPr="00CC6D33">
        <w:rPr>
          <w:sz w:val="24"/>
          <w:szCs w:val="24"/>
        </w:rPr>
        <w:t>el Legale Rappresentante_______________________,</w:t>
      </w:r>
    </w:p>
    <w:p w14:paraId="4DD9E667" w14:textId="77777777" w:rsidR="00F1230B" w:rsidRDefault="00F1230B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14:paraId="43472BEC" w14:textId="77777777" w:rsidR="00BE5E14" w:rsidRPr="00CC6D33" w:rsidRDefault="00BE5E14" w:rsidP="000E3C4F">
      <w:pPr>
        <w:pStyle w:val="Corpotesto"/>
        <w:tabs>
          <w:tab w:val="left" w:pos="284"/>
          <w:tab w:val="left" w:pos="426"/>
          <w:tab w:val="left" w:pos="1680"/>
        </w:tabs>
        <w:rPr>
          <w:sz w:val="24"/>
          <w:szCs w:val="24"/>
        </w:rPr>
      </w:pPr>
    </w:p>
    <w:p w14:paraId="1C6CC2A5" w14:textId="77777777" w:rsidR="004962CD" w:rsidRPr="00CC6D33" w:rsidRDefault="004962CD" w:rsidP="00BB4D9D">
      <w:pPr>
        <w:tabs>
          <w:tab w:val="left" w:pos="1680"/>
        </w:tabs>
        <w:jc w:val="both"/>
        <w:rPr>
          <w:b/>
          <w:bCs/>
        </w:rPr>
      </w:pPr>
    </w:p>
    <w:p w14:paraId="1373F97A" w14:textId="77777777" w:rsidR="004962CD" w:rsidRPr="00CC6D33" w:rsidRDefault="004962CD" w:rsidP="00BB4D9D">
      <w:pPr>
        <w:tabs>
          <w:tab w:val="left" w:pos="1680"/>
        </w:tabs>
        <w:jc w:val="both"/>
        <w:rPr>
          <w:b/>
          <w:bCs/>
          <w:u w:val="single"/>
        </w:rPr>
      </w:pPr>
    </w:p>
    <w:p w14:paraId="63368660" w14:textId="77777777" w:rsidR="004962CD" w:rsidRPr="00CC6D33" w:rsidRDefault="004962CD" w:rsidP="00BB4D9D">
      <w:pPr>
        <w:tabs>
          <w:tab w:val="left" w:pos="1680"/>
        </w:tabs>
        <w:jc w:val="both"/>
      </w:pPr>
      <w:r w:rsidRPr="00CC6D33">
        <w:rPr>
          <w:b/>
          <w:bCs/>
        </w:rPr>
        <w:t>Per quanto concerne la dichiarazione di cui al punto 1 (</w:t>
      </w:r>
      <w:r w:rsidRPr="00CC6D33">
        <w:t>non sussistenza  delle cause di esclusione di cui all’art. 80 del D.lgs. n. 50/2016) si rileva come detta  dichiarazione deve essere resa anche relativamente a tutti i soggetti (in carica o cessati) di cui all’articolo 80 comma 3 del D.lgs. n. 50/2016 e deve essere resa senza l’</w:t>
      </w:r>
      <w:r w:rsidR="00414FF1" w:rsidRPr="00CC6D33">
        <w:t>indicazione del</w:t>
      </w:r>
      <w:r w:rsidRPr="00CC6D33">
        <w:t xml:space="preserve"> nominativo dei singoli soggetti (per l’</w:t>
      </w:r>
      <w:r w:rsidR="0052368B" w:rsidRPr="00CC6D33">
        <w:t>el</w:t>
      </w:r>
      <w:r w:rsidRPr="00CC6D33">
        <w:t>e</w:t>
      </w:r>
      <w:r w:rsidR="0052368B" w:rsidRPr="00CC6D33">
        <w:t>n</w:t>
      </w:r>
      <w:r w:rsidRPr="00CC6D33">
        <w:t xml:space="preserve">cazione dei soggetti cui deve essere riferita si richiama il comunicato del Presidente </w:t>
      </w:r>
      <w:proofErr w:type="spellStart"/>
      <w:r w:rsidRPr="00CC6D33">
        <w:t>Anac</w:t>
      </w:r>
      <w:proofErr w:type="spellEnd"/>
      <w:r w:rsidRPr="00CC6D33">
        <w:t xml:space="preserve"> del 26/10/2016, compatibilmente con la novella</w:t>
      </w:r>
      <w:r w:rsidR="0052368B" w:rsidRPr="00CC6D33">
        <w:t xml:space="preserve"> apportata al D.lgs. n. 50/2016 </w:t>
      </w:r>
      <w:r w:rsidR="00F1230B">
        <w:t>dalla normativa sopravvenuta</w:t>
      </w:r>
      <w:r w:rsidR="0052368B" w:rsidRPr="00CC6D33">
        <w:t xml:space="preserve">. </w:t>
      </w:r>
      <w:r w:rsidR="00414FF1" w:rsidRPr="00CC6D33">
        <w:t>L’indicazione del nominativo dei soggetti di cui al comma 3 sarà richiesta soltanto al momento della verifica delle dichiarazioni rese. Nel solo caso in cui il legale rappresentante / procuratore dell’operatore economico non intenda rendere le dichiarazioni sostitutive ex art. 80 commi 1, 2 e 5 lettera l) del D.lgs. n. 50/2016 anche per conto dei soggetti elencati al comma 3 dell’articolo 80 del D.lgs. n. 50/2016, detti soggetti sono tenuti a compilare in proprio la dichiarazione ex art. 80 commi 1, 2 e 5 lettera l) del D.lgs. n. 50/2016, allegando copia fotostatica del documento di identità in corso di validità. In caso di incorporazione, fusione societaria o cessione d’azienda, le dichiarazioni di cui all’arti</w:t>
      </w:r>
      <w:r w:rsidR="007F0E0E" w:rsidRPr="00CC6D33">
        <w:t>c</w:t>
      </w:r>
      <w:r w:rsidR="00414FF1" w:rsidRPr="00CC6D33">
        <w:t>olo 80 commi 1, 2, e 5 lettera l) del D.lgs. n. 50/2016, devono riferirsi anche ai soggetti di cui all’articolo 80 comma 3 del D.lgs. n. 50/2016 che hanno operato presso la società incorporata, fusasi o che han ceduto l’azienda cessati dalla carica nell’anno antecedente</w:t>
      </w:r>
      <w:r w:rsidR="00150E0A" w:rsidRPr="00CC6D33">
        <w:t xml:space="preserve">. </w:t>
      </w:r>
      <w:r w:rsidR="00AB75FC" w:rsidRPr="00CC6D33">
        <w:t xml:space="preserve"> </w:t>
      </w:r>
      <w:r w:rsidR="00414FF1" w:rsidRPr="00CC6D33">
        <w:t xml:space="preserve"> </w:t>
      </w:r>
      <w:r w:rsidRPr="00CC6D33">
        <w:t xml:space="preserve"> </w:t>
      </w:r>
    </w:p>
    <w:p w14:paraId="3DCDEE89" w14:textId="77777777" w:rsidR="00CC6D33" w:rsidRPr="00CC6D33" w:rsidRDefault="00CC6D33">
      <w:pPr>
        <w:tabs>
          <w:tab w:val="left" w:pos="1680"/>
        </w:tabs>
        <w:jc w:val="both"/>
      </w:pPr>
    </w:p>
    <w:sectPr w:rsidR="00CC6D33" w:rsidRPr="00CC6D33" w:rsidSect="00CF6274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1"/>
      <w:numFmt w:val="lowerLetter"/>
      <w:lvlText w:val="%1)"/>
      <w:lvlJc w:val="left"/>
      <w:pPr>
        <w:tabs>
          <w:tab w:val="num" w:pos="6740"/>
        </w:tabs>
        <w:ind w:left="6740" w:hanging="360"/>
      </w:pPr>
      <w:rPr>
        <w:b/>
        <w:bCs/>
        <w:i w:val="0"/>
        <w:iCs w:val="0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6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5" w15:restartNumberingAfterBreak="0">
    <w:nsid w:val="159D6C02"/>
    <w:multiLevelType w:val="hybridMultilevel"/>
    <w:tmpl w:val="1D325A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C96AE9"/>
    <w:multiLevelType w:val="hybridMultilevel"/>
    <w:tmpl w:val="40A08AA0"/>
    <w:lvl w:ilvl="0" w:tplc="63E60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01267"/>
    <w:multiLevelType w:val="hybridMultilevel"/>
    <w:tmpl w:val="6E9CE0C0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917F6"/>
    <w:multiLevelType w:val="hybridMultilevel"/>
    <w:tmpl w:val="47723ADE"/>
    <w:lvl w:ilvl="0" w:tplc="206C3F72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00A20"/>
    <w:multiLevelType w:val="hybridMultilevel"/>
    <w:tmpl w:val="86B2C0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70799"/>
    <w:multiLevelType w:val="hybridMultilevel"/>
    <w:tmpl w:val="F73A17B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A7A3F"/>
    <w:multiLevelType w:val="multilevel"/>
    <w:tmpl w:val="189C9658"/>
    <w:styleLink w:val="List9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lowerLetter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lowerLetter"/>
      <w:lvlText w:val="%4)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2" w15:restartNumberingAfterBreak="0">
    <w:nsid w:val="53470849"/>
    <w:multiLevelType w:val="multilevel"/>
    <w:tmpl w:val="2FE833C2"/>
    <w:styleLink w:val="Elenco4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3" w15:restartNumberingAfterBreak="0">
    <w:nsid w:val="67E80649"/>
    <w:multiLevelType w:val="hybridMultilevel"/>
    <w:tmpl w:val="8292B5FC"/>
    <w:lvl w:ilvl="0" w:tplc="60EE219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50234"/>
    <w:multiLevelType w:val="hybridMultilevel"/>
    <w:tmpl w:val="FBD48ECE"/>
    <w:lvl w:ilvl="0" w:tplc="80943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7B6233"/>
    <w:multiLevelType w:val="hybridMultilevel"/>
    <w:tmpl w:val="1A42D502"/>
    <w:lvl w:ilvl="0" w:tplc="C366D8EA">
      <w:start w:val="1"/>
      <w:numFmt w:val="lowerLetter"/>
      <w:lvlText w:val="%1)"/>
      <w:lvlJc w:val="left"/>
      <w:pPr>
        <w:tabs>
          <w:tab w:val="num" w:pos="3648"/>
        </w:tabs>
        <w:ind w:left="3648" w:hanging="360"/>
      </w:pPr>
      <w:rPr>
        <w:rFonts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43FA5BA4">
      <w:start w:val="1"/>
      <w:numFmt w:val="none"/>
      <w:lvlText w:val="g.1)"/>
      <w:lvlJc w:val="left"/>
      <w:pPr>
        <w:tabs>
          <w:tab w:val="num" w:pos="510"/>
        </w:tabs>
        <w:ind w:left="510" w:hanging="51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 w:tplc="0410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2"/>
  </w:num>
  <w:num w:numId="8">
    <w:abstractNumId w:val="11"/>
  </w:num>
  <w:num w:numId="9">
    <w:abstractNumId w:val="15"/>
  </w:num>
  <w:num w:numId="10">
    <w:abstractNumId w:val="14"/>
  </w:num>
  <w:num w:numId="11">
    <w:abstractNumId w:val="5"/>
  </w:num>
  <w:num w:numId="12">
    <w:abstractNumId w:val="13"/>
  </w:num>
  <w:num w:numId="13">
    <w:abstractNumId w:val="16"/>
  </w:num>
  <w:num w:numId="14">
    <w:abstractNumId w:val="6"/>
  </w:num>
  <w:num w:numId="15">
    <w:abstractNumId w:val="10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238"/>
    <w:rsid w:val="00001792"/>
    <w:rsid w:val="00002965"/>
    <w:rsid w:val="00036309"/>
    <w:rsid w:val="0004668D"/>
    <w:rsid w:val="00060A43"/>
    <w:rsid w:val="000632F4"/>
    <w:rsid w:val="000908DF"/>
    <w:rsid w:val="00091644"/>
    <w:rsid w:val="00093E03"/>
    <w:rsid w:val="000957E8"/>
    <w:rsid w:val="000A025A"/>
    <w:rsid w:val="000A158A"/>
    <w:rsid w:val="000A6C0A"/>
    <w:rsid w:val="000C5428"/>
    <w:rsid w:val="000C7C80"/>
    <w:rsid w:val="000E0702"/>
    <w:rsid w:val="000E3C4F"/>
    <w:rsid w:val="000F0CE5"/>
    <w:rsid w:val="00100DD6"/>
    <w:rsid w:val="00122269"/>
    <w:rsid w:val="001317C0"/>
    <w:rsid w:val="001333B3"/>
    <w:rsid w:val="00150E0A"/>
    <w:rsid w:val="00185918"/>
    <w:rsid w:val="001944A3"/>
    <w:rsid w:val="001C6E69"/>
    <w:rsid w:val="001E14F9"/>
    <w:rsid w:val="001F1AB8"/>
    <w:rsid w:val="00223C9D"/>
    <w:rsid w:val="00256004"/>
    <w:rsid w:val="00282AF6"/>
    <w:rsid w:val="002D4F4D"/>
    <w:rsid w:val="003133F2"/>
    <w:rsid w:val="003219E1"/>
    <w:rsid w:val="003251FB"/>
    <w:rsid w:val="00355686"/>
    <w:rsid w:val="00365D24"/>
    <w:rsid w:val="0039070A"/>
    <w:rsid w:val="0039508A"/>
    <w:rsid w:val="003A1EB7"/>
    <w:rsid w:val="003B53B4"/>
    <w:rsid w:val="00414FF1"/>
    <w:rsid w:val="00433AE8"/>
    <w:rsid w:val="00436556"/>
    <w:rsid w:val="00456D32"/>
    <w:rsid w:val="0045797F"/>
    <w:rsid w:val="00480A5B"/>
    <w:rsid w:val="0048631B"/>
    <w:rsid w:val="004863EE"/>
    <w:rsid w:val="004962CD"/>
    <w:rsid w:val="004B058A"/>
    <w:rsid w:val="004B3AE7"/>
    <w:rsid w:val="004B5878"/>
    <w:rsid w:val="004B5FAA"/>
    <w:rsid w:val="004B6534"/>
    <w:rsid w:val="004D260B"/>
    <w:rsid w:val="004D2D1D"/>
    <w:rsid w:val="004F5DB9"/>
    <w:rsid w:val="004F6F9B"/>
    <w:rsid w:val="005069AA"/>
    <w:rsid w:val="00516463"/>
    <w:rsid w:val="0052368B"/>
    <w:rsid w:val="00536238"/>
    <w:rsid w:val="00544682"/>
    <w:rsid w:val="00545AA1"/>
    <w:rsid w:val="0054758E"/>
    <w:rsid w:val="005568AC"/>
    <w:rsid w:val="00565E6B"/>
    <w:rsid w:val="00570D1E"/>
    <w:rsid w:val="00580EF4"/>
    <w:rsid w:val="00586A81"/>
    <w:rsid w:val="00595766"/>
    <w:rsid w:val="005B7A70"/>
    <w:rsid w:val="005C415A"/>
    <w:rsid w:val="005D483E"/>
    <w:rsid w:val="005D71C7"/>
    <w:rsid w:val="005E13FE"/>
    <w:rsid w:val="00601FB8"/>
    <w:rsid w:val="006056FF"/>
    <w:rsid w:val="006103F4"/>
    <w:rsid w:val="00616E74"/>
    <w:rsid w:val="0062642B"/>
    <w:rsid w:val="00633531"/>
    <w:rsid w:val="00633B98"/>
    <w:rsid w:val="0064302A"/>
    <w:rsid w:val="0066676B"/>
    <w:rsid w:val="006831F8"/>
    <w:rsid w:val="006841B3"/>
    <w:rsid w:val="00686253"/>
    <w:rsid w:val="006E0CCB"/>
    <w:rsid w:val="006E2B7A"/>
    <w:rsid w:val="006E5EBA"/>
    <w:rsid w:val="006E7EE6"/>
    <w:rsid w:val="007043AE"/>
    <w:rsid w:val="007149F6"/>
    <w:rsid w:val="0071500A"/>
    <w:rsid w:val="00732991"/>
    <w:rsid w:val="00764A76"/>
    <w:rsid w:val="00773FA7"/>
    <w:rsid w:val="00776ED9"/>
    <w:rsid w:val="007A0558"/>
    <w:rsid w:val="007B2353"/>
    <w:rsid w:val="007B6E0A"/>
    <w:rsid w:val="007F0E0E"/>
    <w:rsid w:val="007F5A06"/>
    <w:rsid w:val="00814545"/>
    <w:rsid w:val="00821D1F"/>
    <w:rsid w:val="008354BF"/>
    <w:rsid w:val="008730B1"/>
    <w:rsid w:val="008B1FAF"/>
    <w:rsid w:val="008B4504"/>
    <w:rsid w:val="008C0767"/>
    <w:rsid w:val="008E1E53"/>
    <w:rsid w:val="00905B9D"/>
    <w:rsid w:val="00915868"/>
    <w:rsid w:val="00930A82"/>
    <w:rsid w:val="0095581D"/>
    <w:rsid w:val="00962FED"/>
    <w:rsid w:val="00976D25"/>
    <w:rsid w:val="0098773D"/>
    <w:rsid w:val="0098782F"/>
    <w:rsid w:val="009A654A"/>
    <w:rsid w:val="009B0735"/>
    <w:rsid w:val="009C11F6"/>
    <w:rsid w:val="009C5C14"/>
    <w:rsid w:val="009E420E"/>
    <w:rsid w:val="009E6418"/>
    <w:rsid w:val="009F7C29"/>
    <w:rsid w:val="00A00520"/>
    <w:rsid w:val="00A31739"/>
    <w:rsid w:val="00A44C30"/>
    <w:rsid w:val="00A44D40"/>
    <w:rsid w:val="00A70E1A"/>
    <w:rsid w:val="00A96174"/>
    <w:rsid w:val="00AB046C"/>
    <w:rsid w:val="00AB6B8D"/>
    <w:rsid w:val="00AB75FC"/>
    <w:rsid w:val="00AC56E5"/>
    <w:rsid w:val="00AD124B"/>
    <w:rsid w:val="00AD15F6"/>
    <w:rsid w:val="00AD3D9F"/>
    <w:rsid w:val="00B10F2D"/>
    <w:rsid w:val="00B14964"/>
    <w:rsid w:val="00B27782"/>
    <w:rsid w:val="00B31377"/>
    <w:rsid w:val="00B76B34"/>
    <w:rsid w:val="00B8584C"/>
    <w:rsid w:val="00B96DB3"/>
    <w:rsid w:val="00BB4D9D"/>
    <w:rsid w:val="00BC285F"/>
    <w:rsid w:val="00BE5E14"/>
    <w:rsid w:val="00BF0562"/>
    <w:rsid w:val="00C100D1"/>
    <w:rsid w:val="00C46B67"/>
    <w:rsid w:val="00C77D21"/>
    <w:rsid w:val="00C91E57"/>
    <w:rsid w:val="00C95780"/>
    <w:rsid w:val="00CB71D2"/>
    <w:rsid w:val="00CC69AE"/>
    <w:rsid w:val="00CC6D33"/>
    <w:rsid w:val="00CF6274"/>
    <w:rsid w:val="00D17440"/>
    <w:rsid w:val="00D31F5A"/>
    <w:rsid w:val="00D33664"/>
    <w:rsid w:val="00D41F67"/>
    <w:rsid w:val="00D77C27"/>
    <w:rsid w:val="00D9370F"/>
    <w:rsid w:val="00DA1BC2"/>
    <w:rsid w:val="00DA7C68"/>
    <w:rsid w:val="00DB3F4A"/>
    <w:rsid w:val="00DC0AA5"/>
    <w:rsid w:val="00DC6E68"/>
    <w:rsid w:val="00DD71B9"/>
    <w:rsid w:val="00DD7F6C"/>
    <w:rsid w:val="00DE3AA5"/>
    <w:rsid w:val="00DF33C6"/>
    <w:rsid w:val="00E13821"/>
    <w:rsid w:val="00EA4023"/>
    <w:rsid w:val="00EC5A1F"/>
    <w:rsid w:val="00EF41EE"/>
    <w:rsid w:val="00EF4DA8"/>
    <w:rsid w:val="00F11401"/>
    <w:rsid w:val="00F1230B"/>
    <w:rsid w:val="00F34843"/>
    <w:rsid w:val="00F4760D"/>
    <w:rsid w:val="00F51B88"/>
    <w:rsid w:val="00F863A2"/>
    <w:rsid w:val="00FB012A"/>
    <w:rsid w:val="00FB4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B09FC"/>
  <w15:docId w15:val="{590629C9-8947-457F-B3A7-B25AA2E6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274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6274"/>
    <w:pPr>
      <w:keepNext/>
      <w:numPr>
        <w:numId w:val="1"/>
      </w:numPr>
      <w:pBdr>
        <w:bottom w:val="single" w:sz="4" w:space="1" w:color="000000"/>
      </w:pBdr>
      <w:jc w:val="center"/>
      <w:outlineLvl w:val="0"/>
    </w:pPr>
    <w:rPr>
      <w:rFonts w:ascii="Albertus Medium" w:hAnsi="Albertus Medium" w:cs="Albertus Medium"/>
      <w:b/>
      <w:bCs/>
      <w:sz w:val="16"/>
      <w:szCs w:val="1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F6274"/>
    <w:pPr>
      <w:keepNext/>
      <w:numPr>
        <w:ilvl w:val="1"/>
        <w:numId w:val="1"/>
      </w:numPr>
      <w:ind w:left="4820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CF6274"/>
    <w:pPr>
      <w:keepNext/>
      <w:tabs>
        <w:tab w:val="left" w:pos="284"/>
      </w:tabs>
      <w:ind w:left="567" w:hanging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uiPriority w:val="99"/>
    <w:qFormat/>
    <w:rsid w:val="00CF627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65E6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65E6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65E6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Titolo5Carattere1">
    <w:name w:val="Titolo 5 Carattere1"/>
    <w:basedOn w:val="Carpredefinitoparagrafo"/>
    <w:link w:val="Titolo5"/>
    <w:uiPriority w:val="99"/>
    <w:semiHidden/>
    <w:locked/>
    <w:rsid w:val="00565E6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CF6274"/>
    <w:rPr>
      <w:sz w:val="24"/>
      <w:szCs w:val="24"/>
    </w:rPr>
  </w:style>
  <w:style w:type="character" w:customStyle="1" w:styleId="WW8Num2z0">
    <w:name w:val="WW8Num2z0"/>
    <w:uiPriority w:val="99"/>
    <w:rsid w:val="00CF6274"/>
    <w:rPr>
      <w:b/>
      <w:bCs/>
    </w:rPr>
  </w:style>
  <w:style w:type="character" w:customStyle="1" w:styleId="WW8Num3z0">
    <w:name w:val="WW8Num3z0"/>
    <w:uiPriority w:val="99"/>
    <w:rsid w:val="00CF6274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uiPriority w:val="99"/>
    <w:rsid w:val="00CF6274"/>
    <w:rPr>
      <w:b/>
      <w:bCs/>
    </w:rPr>
  </w:style>
  <w:style w:type="character" w:customStyle="1" w:styleId="WW8Num7z0">
    <w:name w:val="WW8Num7z0"/>
    <w:uiPriority w:val="99"/>
    <w:rsid w:val="00CF6274"/>
    <w:rPr>
      <w:b/>
      <w:bCs/>
    </w:rPr>
  </w:style>
  <w:style w:type="character" w:customStyle="1" w:styleId="WW8Num8z0">
    <w:name w:val="WW8Num8z0"/>
    <w:uiPriority w:val="99"/>
    <w:rsid w:val="00CF6274"/>
    <w:rPr>
      <w:rFonts w:ascii="Symbol" w:hAnsi="Symbol" w:cs="Symbol"/>
    </w:rPr>
  </w:style>
  <w:style w:type="character" w:customStyle="1" w:styleId="WW8Num9z0">
    <w:name w:val="WW8Num9z0"/>
    <w:uiPriority w:val="99"/>
    <w:rsid w:val="00CF6274"/>
    <w:rPr>
      <w:b/>
      <w:bCs/>
    </w:rPr>
  </w:style>
  <w:style w:type="character" w:customStyle="1" w:styleId="WW8Num10z0">
    <w:name w:val="WW8Num10z0"/>
    <w:uiPriority w:val="99"/>
    <w:rsid w:val="00CF6274"/>
    <w:rPr>
      <w:sz w:val="24"/>
      <w:szCs w:val="24"/>
    </w:rPr>
  </w:style>
  <w:style w:type="character" w:customStyle="1" w:styleId="WW8Num11z0">
    <w:name w:val="WW8Num11z0"/>
    <w:uiPriority w:val="99"/>
    <w:rsid w:val="00CF6274"/>
    <w:rPr>
      <w:b/>
      <w:bCs/>
    </w:rPr>
  </w:style>
  <w:style w:type="character" w:customStyle="1" w:styleId="WW8Num12z0">
    <w:name w:val="WW8Num12z0"/>
    <w:uiPriority w:val="99"/>
    <w:rsid w:val="00CF6274"/>
    <w:rPr>
      <w:sz w:val="24"/>
      <w:szCs w:val="24"/>
    </w:rPr>
  </w:style>
  <w:style w:type="character" w:customStyle="1" w:styleId="WW8Num13z0">
    <w:name w:val="WW8Num13z0"/>
    <w:uiPriority w:val="99"/>
    <w:rsid w:val="00CF6274"/>
    <w:rPr>
      <w:b/>
      <w:bCs/>
    </w:rPr>
  </w:style>
  <w:style w:type="character" w:customStyle="1" w:styleId="WW8Num14z0">
    <w:name w:val="WW8Num14z0"/>
    <w:uiPriority w:val="99"/>
    <w:rsid w:val="00CF6274"/>
    <w:rPr>
      <w:b/>
      <w:bCs/>
    </w:rPr>
  </w:style>
  <w:style w:type="character" w:customStyle="1" w:styleId="Carpredefinitoparagrafo1">
    <w:name w:val="Car. predefinito paragrafo1"/>
    <w:uiPriority w:val="99"/>
    <w:rsid w:val="00CF6274"/>
  </w:style>
  <w:style w:type="character" w:customStyle="1" w:styleId="Titolo5Carattere">
    <w:name w:val="Titolo 5 Carattere"/>
    <w:basedOn w:val="Carpredefinitoparagrafo1"/>
    <w:uiPriority w:val="99"/>
    <w:rsid w:val="00CF6274"/>
    <w:rPr>
      <w:rFonts w:ascii="Calibri" w:hAnsi="Calibri" w:cs="Calibri"/>
      <w:b/>
      <w:bCs/>
      <w:i/>
      <w:iCs/>
      <w:sz w:val="26"/>
      <w:szCs w:val="26"/>
    </w:rPr>
  </w:style>
  <w:style w:type="paragraph" w:customStyle="1" w:styleId="Intestazione1">
    <w:name w:val="Intestazione1"/>
    <w:basedOn w:val="Normale"/>
    <w:next w:val="Corpotesto"/>
    <w:uiPriority w:val="99"/>
    <w:rsid w:val="00CF627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F6274"/>
    <w:pPr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65E6B"/>
    <w:rPr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CF6274"/>
  </w:style>
  <w:style w:type="paragraph" w:customStyle="1" w:styleId="Didascalia1">
    <w:name w:val="Didascalia1"/>
    <w:basedOn w:val="Normale"/>
    <w:uiPriority w:val="99"/>
    <w:rsid w:val="00CF627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CF6274"/>
    <w:pPr>
      <w:suppressLineNumbers/>
    </w:pPr>
  </w:style>
  <w:style w:type="paragraph" w:customStyle="1" w:styleId="BlockText1">
    <w:name w:val="Block Text1"/>
    <w:basedOn w:val="Normale"/>
    <w:uiPriority w:val="99"/>
    <w:rsid w:val="00CF6274"/>
    <w:pPr>
      <w:ind w:left="360" w:right="566"/>
      <w:jc w:val="both"/>
    </w:pPr>
  </w:style>
  <w:style w:type="paragraph" w:customStyle="1" w:styleId="Testodelblocco1">
    <w:name w:val="Testo del blocco1"/>
    <w:basedOn w:val="Normale"/>
    <w:uiPriority w:val="99"/>
    <w:rsid w:val="00CF6274"/>
    <w:pPr>
      <w:ind w:left="284" w:right="-1"/>
      <w:jc w:val="both"/>
    </w:pPr>
    <w:rPr>
      <w:sz w:val="22"/>
      <w:szCs w:val="22"/>
    </w:rPr>
  </w:style>
  <w:style w:type="paragraph" w:customStyle="1" w:styleId="sche3">
    <w:name w:val="sche_3"/>
    <w:uiPriority w:val="99"/>
    <w:rsid w:val="00CF6274"/>
    <w:pPr>
      <w:widowControl w:val="0"/>
      <w:suppressAutoHyphens/>
      <w:overflowPunct w:val="0"/>
      <w:autoSpaceDE w:val="0"/>
      <w:jc w:val="both"/>
      <w:textAlignment w:val="baseline"/>
    </w:pPr>
    <w:rPr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CF6274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565E6B"/>
    <w:rPr>
      <w:sz w:val="24"/>
      <w:szCs w:val="24"/>
      <w:lang w:eastAsia="ar-SA" w:bidi="ar-SA"/>
    </w:rPr>
  </w:style>
  <w:style w:type="paragraph" w:customStyle="1" w:styleId="puntoart">
    <w:name w:val="puntoart"/>
    <w:basedOn w:val="Normale"/>
    <w:uiPriority w:val="99"/>
    <w:rsid w:val="00CF6274"/>
    <w:pPr>
      <w:jc w:val="both"/>
    </w:pPr>
    <w:rPr>
      <w:b/>
      <w:bCs/>
    </w:rPr>
  </w:style>
  <w:style w:type="paragraph" w:customStyle="1" w:styleId="Rientrocorpodeltesto21">
    <w:name w:val="Rientro corpo del testo 21"/>
    <w:basedOn w:val="Normale"/>
    <w:uiPriority w:val="99"/>
    <w:rsid w:val="00CF6274"/>
    <w:pPr>
      <w:widowControl w:val="0"/>
      <w:ind w:left="-284"/>
      <w:jc w:val="both"/>
    </w:pPr>
    <w:rPr>
      <w:rFonts w:ascii="Arial" w:hAnsi="Arial" w:cs="Arial"/>
    </w:rPr>
  </w:style>
  <w:style w:type="paragraph" w:customStyle="1" w:styleId="Rientrocorpodeltesto31">
    <w:name w:val="Rientro corpo del testo 31"/>
    <w:basedOn w:val="Normale"/>
    <w:uiPriority w:val="99"/>
    <w:rsid w:val="00CF6274"/>
    <w:pPr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CF6274"/>
    <w:pPr>
      <w:ind w:left="708"/>
    </w:pPr>
  </w:style>
  <w:style w:type="paragraph" w:customStyle="1" w:styleId="Contenutotabella">
    <w:name w:val="Contenuto tabella"/>
    <w:basedOn w:val="Normale"/>
    <w:uiPriority w:val="99"/>
    <w:rsid w:val="00CF627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CF6274"/>
    <w:pPr>
      <w:jc w:val="center"/>
    </w:pPr>
    <w:rPr>
      <w:b/>
      <w:bCs/>
    </w:rPr>
  </w:style>
  <w:style w:type="paragraph" w:customStyle="1" w:styleId="CorpoA">
    <w:name w:val="Corpo A"/>
    <w:uiPriority w:val="99"/>
    <w:rsid w:val="007149F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character" w:customStyle="1" w:styleId="Hyperlink0">
    <w:name w:val="Hyperlink.0"/>
    <w:basedOn w:val="Carpredefinitoparagrafo"/>
    <w:uiPriority w:val="99"/>
    <w:rsid w:val="007149F6"/>
    <w:rPr>
      <w:rFonts w:ascii="Arial" w:hAnsi="Arial" w:cs="Arial"/>
      <w:u w:val="single"/>
    </w:rPr>
  </w:style>
  <w:style w:type="paragraph" w:customStyle="1" w:styleId="Corpo">
    <w:name w:val="Corpo"/>
    <w:uiPriority w:val="99"/>
    <w:rsid w:val="001317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numbering" w:customStyle="1" w:styleId="List9">
    <w:name w:val="List 9"/>
    <w:rsid w:val="00181EB7"/>
    <w:pPr>
      <w:numPr>
        <w:numId w:val="8"/>
      </w:numPr>
    </w:pPr>
  </w:style>
  <w:style w:type="numbering" w:customStyle="1" w:styleId="Elenco41">
    <w:name w:val="Elenco 41"/>
    <w:rsid w:val="00181EB7"/>
    <w:pPr>
      <w:numPr>
        <w:numId w:val="7"/>
      </w:numPr>
    </w:pPr>
  </w:style>
  <w:style w:type="paragraph" w:customStyle="1" w:styleId="Default">
    <w:name w:val="Default"/>
    <w:rsid w:val="00821D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soboll1">
    <w:name w:val="usoboll1"/>
    <w:basedOn w:val="Normale"/>
    <w:rsid w:val="00905B9D"/>
    <w:pPr>
      <w:widowControl w:val="0"/>
      <w:suppressAutoHyphens w:val="0"/>
      <w:spacing w:line="482" w:lineRule="exact"/>
      <w:jc w:val="both"/>
    </w:pPr>
    <w:rPr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23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925</Words>
  <Characters>7451</Characters>
  <Application>Microsoft Office Word</Application>
  <DocSecurity>0</DocSecurity>
  <Lines>62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Hewlett-Packard Company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claudia</dc:creator>
  <cp:lastModifiedBy>Chiara Gregorini</cp:lastModifiedBy>
  <cp:revision>26</cp:revision>
  <cp:lastPrinted>2015-10-05T07:49:00Z</cp:lastPrinted>
  <dcterms:created xsi:type="dcterms:W3CDTF">2019-07-04T08:12:00Z</dcterms:created>
  <dcterms:modified xsi:type="dcterms:W3CDTF">2020-12-09T12:15:00Z</dcterms:modified>
</cp:coreProperties>
</file>